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DDFF6" w14:textId="77777777" w:rsidR="003F1433" w:rsidRPr="006E74F9" w:rsidRDefault="003F1433" w:rsidP="006E74F9">
      <w:pPr>
        <w:spacing w:line="276" w:lineRule="auto"/>
        <w:jc w:val="right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 xml:space="preserve">Załącznik nr 2 do zapytania ofertowego </w:t>
      </w:r>
    </w:p>
    <w:p w14:paraId="5C55A96C" w14:textId="77777777" w:rsidR="006A7B73" w:rsidRPr="006E74F9" w:rsidRDefault="006E74F9" w:rsidP="006E74F9">
      <w:pPr>
        <w:pStyle w:val="Nagwek2"/>
      </w:pPr>
      <w:r>
        <w:t xml:space="preserve">Nazwa </w:t>
      </w:r>
      <w:proofErr w:type="gramStart"/>
      <w:r>
        <w:t>wykonawcy:…</w:t>
      </w:r>
      <w:proofErr w:type="gramEnd"/>
      <w:r>
        <w:t>…………………………</w:t>
      </w:r>
      <w:r w:rsidR="006A7B73" w:rsidRPr="006E74F9">
        <w:t>……………………………………………….</w:t>
      </w:r>
    </w:p>
    <w:p w14:paraId="5D5171E5" w14:textId="77777777" w:rsidR="008D6E63" w:rsidRPr="006E74F9" w:rsidRDefault="006A7B73" w:rsidP="006E74F9">
      <w:pPr>
        <w:pStyle w:val="Nagwek2"/>
      </w:pPr>
      <w:r w:rsidRPr="006E74F9">
        <w:t>Siedziba:</w:t>
      </w:r>
      <w:r w:rsidR="006E74F9" w:rsidRPr="006E74F9">
        <w:t xml:space="preserve"> </w:t>
      </w:r>
      <w:r w:rsidR="006E74F9">
        <w:t>………</w:t>
      </w:r>
      <w:r w:rsidRPr="006E74F9">
        <w:t>………………………………………………………………………………</w:t>
      </w:r>
    </w:p>
    <w:p w14:paraId="188B39FB" w14:textId="77777777" w:rsidR="008D6E63" w:rsidRPr="006E74F9" w:rsidRDefault="00B63613" w:rsidP="006E74F9">
      <w:pPr>
        <w:pStyle w:val="Nagwek1"/>
      </w:pPr>
      <w:r w:rsidRPr="006E74F9">
        <w:t>OŚWIADCZENIE O BRAKU POWIĄZAŃ</w:t>
      </w:r>
      <w:r w:rsidR="001C4D92" w:rsidRPr="006E74F9">
        <w:t xml:space="preserve"> </w:t>
      </w:r>
      <w:r w:rsidR="00174954" w:rsidRPr="006E74F9">
        <w:t>OSOBOWYCH</w:t>
      </w:r>
      <w:r w:rsidR="0086471A" w:rsidRPr="006E74F9">
        <w:t xml:space="preserve"> LUB KAPITAł</w:t>
      </w:r>
      <w:r w:rsidR="006A7B73" w:rsidRPr="006E74F9">
        <w:t xml:space="preserve">OWYCH </w:t>
      </w:r>
      <w:r w:rsidR="006E74F9">
        <w:t>Z </w:t>
      </w:r>
      <w:r w:rsidRPr="006E74F9">
        <w:t>ZAMAWIAJĄCYM</w:t>
      </w:r>
    </w:p>
    <w:p w14:paraId="303C1938" w14:textId="67FC4E4A" w:rsidR="00B63613" w:rsidRPr="006E74F9" w:rsidRDefault="00B63613" w:rsidP="00D01511">
      <w:pPr>
        <w:spacing w:before="120" w:line="276" w:lineRule="auto"/>
        <w:jc w:val="both"/>
        <w:rPr>
          <w:rFonts w:asciiTheme="minorHAnsi" w:hAnsiTheme="minorHAnsi" w:cstheme="minorHAnsi"/>
          <w:b/>
        </w:rPr>
      </w:pPr>
      <w:r w:rsidRPr="00D01511">
        <w:rPr>
          <w:rFonts w:asciiTheme="minorHAnsi" w:hAnsiTheme="minorHAnsi" w:cstheme="minorHAnsi"/>
        </w:rPr>
        <w:t>Na</w:t>
      </w:r>
      <w:r w:rsidR="00AA721B" w:rsidRPr="00D01511">
        <w:rPr>
          <w:rFonts w:asciiTheme="minorHAnsi" w:hAnsiTheme="minorHAnsi" w:cstheme="minorHAnsi"/>
        </w:rPr>
        <w:t>wiązując do ogłoszonego</w:t>
      </w:r>
      <w:r w:rsidRPr="00D01511">
        <w:rPr>
          <w:rFonts w:asciiTheme="minorHAnsi" w:hAnsiTheme="minorHAnsi" w:cstheme="minorHAnsi"/>
        </w:rPr>
        <w:t xml:space="preserve"> zapytania ofertowego na</w:t>
      </w:r>
      <w:r w:rsidR="00AA721B" w:rsidRPr="00832C8A">
        <w:rPr>
          <w:rFonts w:ascii="Calibri" w:hAnsi="Calibri" w:cs="Calibri"/>
        </w:rPr>
        <w:t xml:space="preserve"> </w:t>
      </w:r>
      <w:r w:rsidR="00F2553F" w:rsidRPr="00650664">
        <w:rPr>
          <w:rFonts w:asciiTheme="minorHAnsi" w:hAnsiTheme="minorHAnsi" w:cstheme="minorHAnsi"/>
          <w:b/>
        </w:rPr>
        <w:t xml:space="preserve">„Zakup i dostawa sprzętu serwerowo- sieciowego i sprzętu </w:t>
      </w:r>
      <w:proofErr w:type="gramStart"/>
      <w:r w:rsidR="00F2553F" w:rsidRPr="00650664">
        <w:rPr>
          <w:rFonts w:asciiTheme="minorHAnsi" w:hAnsiTheme="minorHAnsi" w:cstheme="minorHAnsi"/>
          <w:b/>
        </w:rPr>
        <w:t>komputerowego”</w:t>
      </w:r>
      <w:r w:rsidR="00F2553F">
        <w:rPr>
          <w:b/>
        </w:rPr>
        <w:t xml:space="preserve"> </w:t>
      </w:r>
      <w:r w:rsidR="00832C8A" w:rsidRPr="00832C8A">
        <w:rPr>
          <w:rFonts w:ascii="Calibri" w:hAnsi="Calibri" w:cs="Calibri"/>
          <w:b/>
        </w:rPr>
        <w:t xml:space="preserve"> w</w:t>
      </w:r>
      <w:proofErr w:type="gramEnd"/>
      <w:r w:rsidR="00832C8A" w:rsidRPr="00832C8A">
        <w:rPr>
          <w:rFonts w:ascii="Calibri" w:hAnsi="Calibri" w:cs="Calibri"/>
          <w:b/>
        </w:rPr>
        <w:t xml:space="preserve"> ramach Projektu grantowego nr FENX.06.01-IP.03-0001/23 pod nazwą ,,Wsparcie podstawowej opieki zdrowotnej (POZ)” dla Samodzielnego Publicznego Gminnego Ośrodka Zdrowia w Nowym Żmigrodzie</w:t>
      </w:r>
      <w:r w:rsidR="00832C8A">
        <w:rPr>
          <w:b/>
          <w:sz w:val="22"/>
          <w:szCs w:val="22"/>
        </w:rPr>
        <w:t xml:space="preserve"> </w:t>
      </w:r>
    </w:p>
    <w:p w14:paraId="0CA03451" w14:textId="77777777" w:rsidR="001F782A" w:rsidRPr="006E74F9" w:rsidRDefault="001F782A" w:rsidP="00501F0A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  <w:color w:val="0D0D0D"/>
          <w:shd w:val="clear" w:color="auto" w:fill="FFFFFF"/>
        </w:rPr>
        <w:t>Oświadczam, że nie posiadam żadnych powiąz</w:t>
      </w:r>
      <w:r w:rsidR="006E74F9">
        <w:rPr>
          <w:rFonts w:asciiTheme="minorHAnsi" w:hAnsiTheme="minorHAnsi" w:cstheme="minorHAnsi"/>
          <w:color w:val="0D0D0D"/>
          <w:shd w:val="clear" w:color="auto" w:fill="FFFFFF"/>
        </w:rPr>
        <w:t>ań osobowych lub kapitałowych z </w:t>
      </w:r>
      <w:r w:rsidRPr="006E74F9">
        <w:rPr>
          <w:rFonts w:asciiTheme="minorHAnsi" w:hAnsiTheme="minorHAnsi" w:cstheme="minorHAnsi"/>
          <w:color w:val="0D0D0D"/>
          <w:shd w:val="clear" w:color="auto" w:fill="FFFFFF"/>
        </w:rPr>
        <w:t>zamawiającym, które mogłyby rodzić wątpliwości co do mojej bezstronności lub niezależności w związku z</w:t>
      </w:r>
      <w:r w:rsidR="00832BD8" w:rsidRPr="006E74F9">
        <w:rPr>
          <w:rFonts w:asciiTheme="minorHAnsi" w:hAnsiTheme="minorHAnsi" w:cstheme="minorHAnsi"/>
          <w:color w:val="0D0D0D"/>
          <w:shd w:val="clear" w:color="auto" w:fill="FFFFFF"/>
        </w:rPr>
        <w:t> </w:t>
      </w:r>
      <w:r w:rsidRPr="006E74F9">
        <w:rPr>
          <w:rFonts w:asciiTheme="minorHAnsi" w:hAnsiTheme="minorHAnsi" w:cstheme="minorHAnsi"/>
          <w:color w:val="0D0D0D"/>
          <w:shd w:val="clear" w:color="auto" w:fill="FFFFFF"/>
        </w:rPr>
        <w:t>postępowaniem o udzielenie zamówienia</w:t>
      </w:r>
      <w:r w:rsidR="00832BD8" w:rsidRPr="006E74F9">
        <w:rPr>
          <w:rFonts w:asciiTheme="minorHAnsi" w:hAnsiTheme="minorHAnsi" w:cstheme="minorHAnsi"/>
          <w:color w:val="0D0D0D"/>
          <w:shd w:val="clear" w:color="auto" w:fill="FFFFFF"/>
        </w:rPr>
        <w:t>.</w:t>
      </w:r>
    </w:p>
    <w:p w14:paraId="7903B906" w14:textId="77777777" w:rsidR="00306B79" w:rsidRPr="006E74F9" w:rsidRDefault="00306B79" w:rsidP="006E74F9">
      <w:pPr>
        <w:spacing w:before="120" w:line="276" w:lineRule="auto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 xml:space="preserve">Przez powiązania osobowe lub kapitałowe rozumiem: </w:t>
      </w:r>
    </w:p>
    <w:p w14:paraId="1EDE24D3" w14:textId="77777777" w:rsidR="00306B79" w:rsidRPr="006E74F9" w:rsidRDefault="00832BD8" w:rsidP="00501F0A">
      <w:pPr>
        <w:pStyle w:val="Akapitzlist"/>
        <w:numPr>
          <w:ilvl w:val="0"/>
          <w:numId w:val="38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>u</w:t>
      </w:r>
      <w:r w:rsidR="00306B79" w:rsidRPr="006E74F9">
        <w:rPr>
          <w:rFonts w:asciiTheme="minorHAnsi" w:hAnsiTheme="minorHAnsi" w:cstheme="minorHAnsi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6E74F9">
        <w:rPr>
          <w:rFonts w:asciiTheme="minorHAnsi" w:hAnsiTheme="minorHAnsi" w:cstheme="minorHAnsi"/>
        </w:rPr>
        <w:t>ącego, prokurenta, pełnomocnika;</w:t>
      </w:r>
      <w:r w:rsidR="00306B79" w:rsidRPr="006E74F9">
        <w:rPr>
          <w:rFonts w:asciiTheme="minorHAnsi" w:hAnsiTheme="minorHAnsi" w:cstheme="minorHAnsi"/>
        </w:rPr>
        <w:t xml:space="preserve"> </w:t>
      </w:r>
    </w:p>
    <w:p w14:paraId="4B37800E" w14:textId="77777777" w:rsidR="00306B79" w:rsidRPr="006E74F9" w:rsidRDefault="00832BD8" w:rsidP="00501F0A">
      <w:pPr>
        <w:pStyle w:val="Akapitzlist"/>
        <w:numPr>
          <w:ilvl w:val="0"/>
          <w:numId w:val="38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>p</w:t>
      </w:r>
      <w:r w:rsidR="00144003" w:rsidRPr="006E74F9">
        <w:rPr>
          <w:rFonts w:asciiTheme="minorHAnsi" w:hAnsiTheme="minorHAnsi" w:cstheme="minorHAnsi"/>
        </w:rPr>
        <w:t>ozostawanie w</w:t>
      </w:r>
      <w:r w:rsidR="00306B79" w:rsidRPr="006E74F9">
        <w:rPr>
          <w:rFonts w:asciiTheme="minorHAnsi" w:hAnsiTheme="minorHAnsi" w:cstheme="minorHAnsi"/>
        </w:rPr>
        <w:t xml:space="preserve"> związku małżeńskim, </w:t>
      </w:r>
      <w:r w:rsidR="00144003" w:rsidRPr="006E74F9">
        <w:rPr>
          <w:rFonts w:asciiTheme="minorHAnsi" w:hAnsiTheme="minorHAnsi" w:cstheme="minorHAnsi"/>
        </w:rPr>
        <w:t xml:space="preserve">w </w:t>
      </w:r>
      <w:r w:rsidR="00306B79" w:rsidRPr="006E74F9">
        <w:rPr>
          <w:rFonts w:asciiTheme="minorHAnsi" w:hAnsiTheme="minorHAnsi" w:cstheme="minorHAnsi"/>
        </w:rPr>
        <w:t>stosunku pokrewieństwa lub p</w:t>
      </w:r>
      <w:r w:rsidR="00144003" w:rsidRPr="006E74F9">
        <w:rPr>
          <w:rFonts w:asciiTheme="minorHAnsi" w:hAnsiTheme="minorHAnsi" w:cstheme="minorHAnsi"/>
        </w:rPr>
        <w:t>owinowactwa w</w:t>
      </w:r>
      <w:r w:rsidR="00C8229A">
        <w:rPr>
          <w:rFonts w:asciiTheme="minorHAnsi" w:hAnsiTheme="minorHAnsi" w:cstheme="minorHAnsi"/>
        </w:rPr>
        <w:t> </w:t>
      </w:r>
      <w:r w:rsidR="00144003" w:rsidRPr="006E74F9">
        <w:rPr>
          <w:rFonts w:asciiTheme="minorHAnsi" w:hAnsiTheme="minorHAnsi" w:cstheme="minorHAnsi"/>
        </w:rPr>
        <w:t>linii prostej, pokrewieństwa lub powinowactwa w linii</w:t>
      </w:r>
      <w:r w:rsidR="00306B79" w:rsidRPr="006E74F9">
        <w:rPr>
          <w:rFonts w:asciiTheme="minorHAnsi" w:hAnsiTheme="minorHAnsi" w:cstheme="minorHAnsi"/>
        </w:rPr>
        <w:t xml:space="preserve"> bocznej do drugiego stopnia, lub związanie z</w:t>
      </w:r>
      <w:r w:rsidR="009C21C7"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 xml:space="preserve">tytułu przysposobienia, opieki, lub kurateli, albo pozostawanie we wspólnym pożyciu </w:t>
      </w:r>
      <w:r w:rsidR="009C21C7" w:rsidRPr="006E74F9">
        <w:rPr>
          <w:rFonts w:asciiTheme="minorHAnsi" w:hAnsiTheme="minorHAnsi" w:cstheme="minorHAnsi"/>
        </w:rPr>
        <w:t xml:space="preserve">zamawiającego </w:t>
      </w:r>
      <w:r w:rsidR="00306B79" w:rsidRPr="006E74F9">
        <w:rPr>
          <w:rFonts w:asciiTheme="minorHAnsi" w:hAnsiTheme="minorHAnsi" w:cstheme="minorHAnsi"/>
        </w:rPr>
        <w:t>z wykonawcą, jego zastępcą prawnym lub członkami organów zarządzających lub nadzorczych wykonawców ubiegających się o</w:t>
      </w:r>
      <w:r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>udzielenie zamówienia</w:t>
      </w:r>
      <w:r w:rsidR="009C21C7" w:rsidRPr="006E74F9">
        <w:rPr>
          <w:rFonts w:asciiTheme="minorHAnsi" w:hAnsiTheme="minorHAnsi" w:cstheme="minorHAnsi"/>
        </w:rPr>
        <w:t>;</w:t>
      </w:r>
      <w:r w:rsidR="00306B79" w:rsidRPr="006E74F9">
        <w:rPr>
          <w:rFonts w:asciiTheme="minorHAnsi" w:hAnsiTheme="minorHAnsi" w:cstheme="minorHAnsi"/>
        </w:rPr>
        <w:t xml:space="preserve"> </w:t>
      </w:r>
    </w:p>
    <w:p w14:paraId="2B3864EA" w14:textId="77777777" w:rsidR="00306B79" w:rsidRPr="006E74F9" w:rsidRDefault="00832BD8" w:rsidP="00501F0A">
      <w:pPr>
        <w:pStyle w:val="Akapitzlist"/>
        <w:numPr>
          <w:ilvl w:val="0"/>
          <w:numId w:val="38"/>
        </w:numPr>
        <w:spacing w:before="120" w:line="276" w:lineRule="auto"/>
        <w:ind w:left="357" w:hanging="357"/>
        <w:jc w:val="both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>p</w:t>
      </w:r>
      <w:r w:rsidR="00306B79" w:rsidRPr="006E74F9">
        <w:rPr>
          <w:rFonts w:asciiTheme="minorHAnsi" w:hAnsiTheme="minorHAnsi" w:cstheme="minorHAnsi"/>
        </w:rPr>
        <w:t xml:space="preserve">ozostawanie </w:t>
      </w:r>
      <w:r w:rsidR="0076786F" w:rsidRPr="006E74F9">
        <w:rPr>
          <w:rFonts w:asciiTheme="minorHAnsi" w:hAnsiTheme="minorHAnsi" w:cstheme="minorHAnsi"/>
        </w:rPr>
        <w:t xml:space="preserve">zamawiającego </w:t>
      </w:r>
      <w:r w:rsidR="00306B79" w:rsidRPr="006E74F9">
        <w:rPr>
          <w:rFonts w:asciiTheme="minorHAnsi" w:hAnsiTheme="minorHAnsi" w:cstheme="minorHAnsi"/>
        </w:rPr>
        <w:t>z wykonawcą w takim stosunku prawnym lub faktycznym, że</w:t>
      </w:r>
      <w:r w:rsidR="009C21C7"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>istnieje uzasadniona wątpliwość co do ich bezstronności lub niezależności w związku z</w:t>
      </w:r>
      <w:r w:rsidRPr="006E74F9">
        <w:rPr>
          <w:rFonts w:asciiTheme="minorHAnsi" w:hAnsiTheme="minorHAnsi" w:cstheme="minorHAnsi"/>
        </w:rPr>
        <w:t> </w:t>
      </w:r>
      <w:r w:rsidR="00306B79" w:rsidRPr="006E74F9">
        <w:rPr>
          <w:rFonts w:asciiTheme="minorHAnsi" w:hAnsiTheme="minorHAnsi" w:cstheme="minorHAnsi"/>
        </w:rPr>
        <w:t>postępowaniem o udzielenie zamówienia.</w:t>
      </w:r>
    </w:p>
    <w:p w14:paraId="2D8437F4" w14:textId="77777777" w:rsidR="006A7B73" w:rsidRPr="006E74F9" w:rsidRDefault="00306B79" w:rsidP="006E74F9">
      <w:pPr>
        <w:spacing w:before="120" w:line="276" w:lineRule="auto"/>
        <w:outlineLvl w:val="0"/>
        <w:rPr>
          <w:rFonts w:asciiTheme="minorHAnsi" w:hAnsiTheme="minorHAnsi" w:cstheme="minorHAnsi"/>
        </w:rPr>
      </w:pPr>
      <w:r w:rsidRPr="006E74F9">
        <w:rPr>
          <w:rFonts w:asciiTheme="minorHAnsi" w:hAnsiTheme="minorHAnsi" w:cstheme="minorHAnsi"/>
        </w:rPr>
        <w:t xml:space="preserve">Złożone oświadczenie jest zgodne z prawdą, </w:t>
      </w:r>
      <w:r w:rsidR="0076786F" w:rsidRPr="006E74F9">
        <w:rPr>
          <w:rFonts w:asciiTheme="minorHAnsi" w:hAnsiTheme="minorHAnsi" w:cstheme="minorHAnsi"/>
        </w:rPr>
        <w:t xml:space="preserve">jestem </w:t>
      </w:r>
      <w:r w:rsidRPr="006E74F9">
        <w:rPr>
          <w:rFonts w:asciiTheme="minorHAnsi" w:hAnsiTheme="minorHAnsi" w:cstheme="minorHAnsi"/>
        </w:rPr>
        <w:t>świadom odpowiedzialności za składanie fałszywych oświadczeń.</w:t>
      </w:r>
    </w:p>
    <w:p w14:paraId="44636867" w14:textId="77777777" w:rsidR="00B63613" w:rsidRPr="006E74F9" w:rsidRDefault="00B63613" w:rsidP="006E74F9">
      <w:pPr>
        <w:pStyle w:val="Tekstpodstawowy"/>
        <w:spacing w:before="240" w:after="0" w:line="276" w:lineRule="auto"/>
        <w:ind w:left="539"/>
        <w:jc w:val="right"/>
        <w:rPr>
          <w:rFonts w:asciiTheme="minorHAnsi" w:hAnsiTheme="minorHAnsi" w:cstheme="minorHAnsi"/>
          <w:i/>
          <w:iCs/>
        </w:rPr>
      </w:pPr>
      <w:r w:rsidRPr="006E74F9">
        <w:rPr>
          <w:rFonts w:asciiTheme="minorHAnsi" w:hAnsiTheme="minorHAnsi" w:cstheme="minorHAnsi"/>
          <w:i/>
          <w:iCs/>
        </w:rPr>
        <w:t>........................................................................</w:t>
      </w:r>
    </w:p>
    <w:p w14:paraId="34A90C50" w14:textId="77777777" w:rsidR="00C35058" w:rsidRPr="006E74F9" w:rsidRDefault="006A7B73" w:rsidP="006E74F9">
      <w:pPr>
        <w:pStyle w:val="Tekstpodstawowy"/>
        <w:spacing w:after="0" w:line="276" w:lineRule="auto"/>
        <w:ind w:left="540"/>
        <w:jc w:val="right"/>
        <w:rPr>
          <w:rFonts w:asciiTheme="minorHAnsi" w:hAnsiTheme="minorHAnsi" w:cstheme="minorHAnsi"/>
          <w:iCs/>
        </w:rPr>
      </w:pPr>
      <w:r w:rsidRPr="006E74F9">
        <w:rPr>
          <w:rFonts w:asciiTheme="minorHAnsi" w:hAnsiTheme="minorHAnsi" w:cstheme="minorHAnsi"/>
          <w:iCs/>
        </w:rPr>
        <w:t>(data i</w:t>
      </w:r>
      <w:r w:rsidR="00B63613" w:rsidRPr="006E74F9">
        <w:rPr>
          <w:rFonts w:asciiTheme="minorHAnsi" w:hAnsiTheme="minorHAnsi" w:cstheme="minorHAnsi"/>
          <w:iCs/>
        </w:rPr>
        <w:t xml:space="preserve"> podpis osoby uprawnionej </w:t>
      </w:r>
    </w:p>
    <w:p w14:paraId="544A2B2F" w14:textId="77777777" w:rsidR="00E165AD" w:rsidRPr="006E74F9" w:rsidRDefault="00B63613" w:rsidP="006E74F9">
      <w:pPr>
        <w:pStyle w:val="Tekstpodstawowy"/>
        <w:spacing w:after="0" w:line="276" w:lineRule="auto"/>
        <w:ind w:left="540"/>
        <w:jc w:val="right"/>
        <w:rPr>
          <w:rFonts w:asciiTheme="minorHAnsi" w:hAnsiTheme="minorHAnsi" w:cstheme="minorHAnsi"/>
          <w:iCs/>
        </w:rPr>
      </w:pPr>
      <w:r w:rsidRPr="006E74F9">
        <w:rPr>
          <w:rFonts w:asciiTheme="minorHAnsi" w:hAnsiTheme="minorHAnsi" w:cstheme="minorHAnsi"/>
          <w:iCs/>
        </w:rPr>
        <w:t>do składania oświadczeń woli w imieniu Wykonawcy)</w:t>
      </w:r>
    </w:p>
    <w:sectPr w:rsidR="00E165AD" w:rsidRPr="006E74F9" w:rsidSect="006E74F9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760E5" w14:textId="77777777" w:rsidR="00253F80" w:rsidRDefault="00253F80">
      <w:r>
        <w:separator/>
      </w:r>
    </w:p>
  </w:endnote>
  <w:endnote w:type="continuationSeparator" w:id="0">
    <w:p w14:paraId="69965187" w14:textId="77777777" w:rsidR="00253F80" w:rsidRDefault="00253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878026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0539D63" w14:textId="77777777" w:rsidR="006E74F9" w:rsidRDefault="006E74F9">
            <w:pPr>
              <w:pStyle w:val="Stopka"/>
              <w:jc w:val="center"/>
            </w:pPr>
            <w:r>
              <w:t xml:space="preserve">Strona </w:t>
            </w:r>
            <w:r w:rsidR="008F3B6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F3B65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8F3B65">
              <w:rPr>
                <w:b/>
                <w:bCs/>
              </w:rPr>
              <w:fldChar w:fldCharType="end"/>
            </w:r>
            <w:r>
              <w:t xml:space="preserve"> z </w:t>
            </w:r>
            <w:r w:rsidR="008F3B6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F3B65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8F3B65">
              <w:rPr>
                <w:b/>
                <w:bCs/>
              </w:rPr>
              <w:fldChar w:fldCharType="end"/>
            </w:r>
          </w:p>
        </w:sdtContent>
      </w:sdt>
    </w:sdtContent>
  </w:sdt>
  <w:p w14:paraId="12C99A50" w14:textId="77777777"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703931"/>
      <w:docPartObj>
        <w:docPartGallery w:val="Page Numbers (Bottom of Page)"/>
        <w:docPartUnique/>
      </w:docPartObj>
    </w:sdtPr>
    <w:sdtEndPr/>
    <w:sdtContent>
      <w:sdt>
        <w:sdtPr>
          <w:id w:val="-1421019684"/>
          <w:docPartObj>
            <w:docPartGallery w:val="Page Numbers (Top of Page)"/>
            <w:docPartUnique/>
          </w:docPartObj>
        </w:sdtPr>
        <w:sdtEndPr/>
        <w:sdtContent>
          <w:p w14:paraId="3542F4CC" w14:textId="77777777" w:rsidR="006E74F9" w:rsidRDefault="006E74F9">
            <w:pPr>
              <w:pStyle w:val="Stopka"/>
              <w:jc w:val="center"/>
            </w:pPr>
            <w:r>
              <w:t xml:space="preserve">Strona </w:t>
            </w:r>
            <w:r w:rsidR="008F3B6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F3B65">
              <w:rPr>
                <w:b/>
                <w:bCs/>
              </w:rPr>
              <w:fldChar w:fldCharType="separate"/>
            </w:r>
            <w:r w:rsidR="00F2553F">
              <w:rPr>
                <w:b/>
                <w:bCs/>
                <w:noProof/>
              </w:rPr>
              <w:t>1</w:t>
            </w:r>
            <w:r w:rsidR="008F3B65">
              <w:rPr>
                <w:b/>
                <w:bCs/>
              </w:rPr>
              <w:fldChar w:fldCharType="end"/>
            </w:r>
            <w:r>
              <w:t xml:space="preserve"> z </w:t>
            </w:r>
            <w:r w:rsidR="008F3B65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F3B65">
              <w:rPr>
                <w:b/>
                <w:bCs/>
              </w:rPr>
              <w:fldChar w:fldCharType="separate"/>
            </w:r>
            <w:r w:rsidR="00F2553F">
              <w:rPr>
                <w:b/>
                <w:bCs/>
                <w:noProof/>
              </w:rPr>
              <w:t>1</w:t>
            </w:r>
            <w:r w:rsidR="008F3B65">
              <w:rPr>
                <w:b/>
                <w:bCs/>
              </w:rPr>
              <w:fldChar w:fldCharType="end"/>
            </w:r>
          </w:p>
        </w:sdtContent>
      </w:sdt>
    </w:sdtContent>
  </w:sdt>
  <w:p w14:paraId="64B5F57F" w14:textId="77777777" w:rsidR="006E74F9" w:rsidRDefault="006E74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F7481" w14:textId="77777777" w:rsidR="00253F80" w:rsidRDefault="00253F80">
      <w:r>
        <w:separator/>
      </w:r>
    </w:p>
  </w:footnote>
  <w:footnote w:type="continuationSeparator" w:id="0">
    <w:p w14:paraId="190C2749" w14:textId="77777777" w:rsidR="00253F80" w:rsidRDefault="00253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6631E" w14:textId="77777777" w:rsidR="00832C8A" w:rsidRDefault="00832C8A">
    <w:pPr>
      <w:pStyle w:val="Nagwek"/>
      <w:rPr>
        <w:noProof/>
      </w:rPr>
    </w:pPr>
  </w:p>
  <w:p w14:paraId="07F5451A" w14:textId="77777777" w:rsidR="008D6E63" w:rsidRDefault="00832C8A">
    <w:pPr>
      <w:pStyle w:val="Nagwek"/>
    </w:pPr>
    <w:r w:rsidRPr="00832C8A">
      <w:rPr>
        <w:noProof/>
      </w:rPr>
      <w:drawing>
        <wp:inline distT="0" distB="0" distL="0" distR="0" wp14:anchorId="073FCBC6" wp14:editId="35791FD4">
          <wp:extent cx="5669280" cy="616675"/>
          <wp:effectExtent l="19050" t="0" r="7620" b="0"/>
          <wp:docPr id="2" name="Obraz 1" descr="C:\Users\HP\AppData\Local\Temp\3201c4f6-2b36-4c84-bcde-7bb166ab84d9_Załącznik 1-Zestawienie-znakow.zip.4d9\Logotypy z NFZ\FENIKS_RP_UE_NFZ_RGB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Temp\3201c4f6-2b36-4c84-bcde-7bb166ab84d9_Załącznik 1-Zestawienie-znakow.zip.4d9\Logotypy z NFZ\FENIKS_RP_UE_NFZ_RGB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616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825727">
    <w:abstractNumId w:val="25"/>
  </w:num>
  <w:num w:numId="2" w16cid:durableId="1362365034">
    <w:abstractNumId w:val="28"/>
  </w:num>
  <w:num w:numId="3" w16cid:durableId="657461066">
    <w:abstractNumId w:val="24"/>
  </w:num>
  <w:num w:numId="4" w16cid:durableId="328486240">
    <w:abstractNumId w:val="21"/>
  </w:num>
  <w:num w:numId="5" w16cid:durableId="408044331">
    <w:abstractNumId w:val="25"/>
    <w:lvlOverride w:ilvl="0">
      <w:startOverride w:val="13"/>
    </w:lvlOverride>
    <w:lvlOverride w:ilvl="1">
      <w:startOverride w:val="3"/>
    </w:lvlOverride>
  </w:num>
  <w:num w:numId="6" w16cid:durableId="1712416517">
    <w:abstractNumId w:val="40"/>
  </w:num>
  <w:num w:numId="7" w16cid:durableId="1227759606">
    <w:abstractNumId w:val="20"/>
  </w:num>
  <w:num w:numId="8" w16cid:durableId="1727022378">
    <w:abstractNumId w:val="32"/>
  </w:num>
  <w:num w:numId="9" w16cid:durableId="513229128">
    <w:abstractNumId w:val="29"/>
  </w:num>
  <w:num w:numId="10" w16cid:durableId="1355493474">
    <w:abstractNumId w:val="26"/>
  </w:num>
  <w:num w:numId="11" w16cid:durableId="1504469543">
    <w:abstractNumId w:val="23"/>
  </w:num>
  <w:num w:numId="12" w16cid:durableId="1454784126">
    <w:abstractNumId w:val="0"/>
  </w:num>
  <w:num w:numId="13" w16cid:durableId="1227304629">
    <w:abstractNumId w:val="3"/>
  </w:num>
  <w:num w:numId="14" w16cid:durableId="1652439142">
    <w:abstractNumId w:val="4"/>
  </w:num>
  <w:num w:numId="15" w16cid:durableId="1867794299">
    <w:abstractNumId w:val="5"/>
  </w:num>
  <w:num w:numId="16" w16cid:durableId="1329020203">
    <w:abstractNumId w:val="12"/>
  </w:num>
  <w:num w:numId="17" w16cid:durableId="1586113175">
    <w:abstractNumId w:val="31"/>
  </w:num>
  <w:num w:numId="18" w16cid:durableId="417823235">
    <w:abstractNumId w:val="17"/>
  </w:num>
  <w:num w:numId="19" w16cid:durableId="1215973098">
    <w:abstractNumId w:val="7"/>
  </w:num>
  <w:num w:numId="20" w16cid:durableId="641934198">
    <w:abstractNumId w:val="8"/>
  </w:num>
  <w:num w:numId="21" w16cid:durableId="150174678">
    <w:abstractNumId w:val="9"/>
  </w:num>
  <w:num w:numId="22" w16cid:durableId="729234667">
    <w:abstractNumId w:val="10"/>
  </w:num>
  <w:num w:numId="23" w16cid:durableId="1601453384">
    <w:abstractNumId w:val="11"/>
  </w:num>
  <w:num w:numId="24" w16cid:durableId="820850400">
    <w:abstractNumId w:val="14"/>
  </w:num>
  <w:num w:numId="25" w16cid:durableId="915019681">
    <w:abstractNumId w:val="15"/>
  </w:num>
  <w:num w:numId="26" w16cid:durableId="444734023">
    <w:abstractNumId w:val="16"/>
  </w:num>
  <w:num w:numId="27" w16cid:durableId="1269388113">
    <w:abstractNumId w:val="35"/>
  </w:num>
  <w:num w:numId="28" w16cid:durableId="1344043140">
    <w:abstractNumId w:val="38"/>
  </w:num>
  <w:num w:numId="29" w16cid:durableId="1363087818">
    <w:abstractNumId w:val="19"/>
  </w:num>
  <w:num w:numId="30" w16cid:durableId="960502286">
    <w:abstractNumId w:val="22"/>
  </w:num>
  <w:num w:numId="31" w16cid:durableId="1834294478">
    <w:abstractNumId w:val="18"/>
  </w:num>
  <w:num w:numId="32" w16cid:durableId="58552552">
    <w:abstractNumId w:val="27"/>
  </w:num>
  <w:num w:numId="33" w16cid:durableId="968973264">
    <w:abstractNumId w:val="36"/>
  </w:num>
  <w:num w:numId="34" w16cid:durableId="283924869">
    <w:abstractNumId w:val="34"/>
  </w:num>
  <w:num w:numId="35" w16cid:durableId="921180943">
    <w:abstractNumId w:val="30"/>
  </w:num>
  <w:num w:numId="36" w16cid:durableId="1603613137">
    <w:abstractNumId w:val="37"/>
  </w:num>
  <w:num w:numId="37" w16cid:durableId="1092241382">
    <w:abstractNumId w:val="39"/>
  </w:num>
  <w:num w:numId="38" w16cid:durableId="892814619">
    <w:abstractNumId w:val="41"/>
  </w:num>
  <w:num w:numId="39" w16cid:durableId="57869488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6FD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36FD"/>
    <w:rsid w:val="00055C79"/>
    <w:rsid w:val="0005779B"/>
    <w:rsid w:val="000605FE"/>
    <w:rsid w:val="00064D2E"/>
    <w:rsid w:val="0007175F"/>
    <w:rsid w:val="000819BA"/>
    <w:rsid w:val="00082134"/>
    <w:rsid w:val="00086D89"/>
    <w:rsid w:val="00087F08"/>
    <w:rsid w:val="00093F74"/>
    <w:rsid w:val="00094B2E"/>
    <w:rsid w:val="00095BA1"/>
    <w:rsid w:val="00097990"/>
    <w:rsid w:val="000A46A1"/>
    <w:rsid w:val="000B08A9"/>
    <w:rsid w:val="000B145A"/>
    <w:rsid w:val="000B252E"/>
    <w:rsid w:val="000B43C5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10C58"/>
    <w:rsid w:val="0011174C"/>
    <w:rsid w:val="00112FBB"/>
    <w:rsid w:val="00115671"/>
    <w:rsid w:val="00117D2B"/>
    <w:rsid w:val="00125A9A"/>
    <w:rsid w:val="00131369"/>
    <w:rsid w:val="00132F05"/>
    <w:rsid w:val="001342B7"/>
    <w:rsid w:val="0013434C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B4F92"/>
    <w:rsid w:val="001C4D92"/>
    <w:rsid w:val="001D47D6"/>
    <w:rsid w:val="001D77F7"/>
    <w:rsid w:val="001E0829"/>
    <w:rsid w:val="001E4CE2"/>
    <w:rsid w:val="001E51E3"/>
    <w:rsid w:val="001E66C0"/>
    <w:rsid w:val="001F782A"/>
    <w:rsid w:val="00201D7C"/>
    <w:rsid w:val="00204E25"/>
    <w:rsid w:val="00210EB0"/>
    <w:rsid w:val="0021247C"/>
    <w:rsid w:val="002167F0"/>
    <w:rsid w:val="00222A92"/>
    <w:rsid w:val="002234FD"/>
    <w:rsid w:val="002239C2"/>
    <w:rsid w:val="002272C0"/>
    <w:rsid w:val="002332C7"/>
    <w:rsid w:val="002355F2"/>
    <w:rsid w:val="0023697B"/>
    <w:rsid w:val="00241336"/>
    <w:rsid w:val="00242355"/>
    <w:rsid w:val="002502C4"/>
    <w:rsid w:val="00253F80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42B8"/>
    <w:rsid w:val="002B748E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1989"/>
    <w:rsid w:val="0034463B"/>
    <w:rsid w:val="003531F4"/>
    <w:rsid w:val="003560B9"/>
    <w:rsid w:val="00360954"/>
    <w:rsid w:val="0036366D"/>
    <w:rsid w:val="0036546A"/>
    <w:rsid w:val="003729C9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027F"/>
    <w:rsid w:val="003D1D49"/>
    <w:rsid w:val="003D28C5"/>
    <w:rsid w:val="003D58D6"/>
    <w:rsid w:val="003E214E"/>
    <w:rsid w:val="003F1433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4018"/>
    <w:rsid w:val="004350D7"/>
    <w:rsid w:val="004370DE"/>
    <w:rsid w:val="0044077B"/>
    <w:rsid w:val="004460EE"/>
    <w:rsid w:val="00456E9B"/>
    <w:rsid w:val="00462CA6"/>
    <w:rsid w:val="00466719"/>
    <w:rsid w:val="00466D96"/>
    <w:rsid w:val="00470CED"/>
    <w:rsid w:val="00471001"/>
    <w:rsid w:val="00472F58"/>
    <w:rsid w:val="004737FD"/>
    <w:rsid w:val="00476ABA"/>
    <w:rsid w:val="00476E67"/>
    <w:rsid w:val="004820E5"/>
    <w:rsid w:val="00483F80"/>
    <w:rsid w:val="0048758D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574"/>
    <w:rsid w:val="004E2680"/>
    <w:rsid w:val="004F3852"/>
    <w:rsid w:val="004F4F29"/>
    <w:rsid w:val="004F50A8"/>
    <w:rsid w:val="00501F0A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0D37"/>
    <w:rsid w:val="00533EE4"/>
    <w:rsid w:val="00536AD0"/>
    <w:rsid w:val="005404E2"/>
    <w:rsid w:val="005444BC"/>
    <w:rsid w:val="00551323"/>
    <w:rsid w:val="00552AA8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234A"/>
    <w:rsid w:val="005A3E2F"/>
    <w:rsid w:val="005A6B35"/>
    <w:rsid w:val="005B3268"/>
    <w:rsid w:val="005B69EA"/>
    <w:rsid w:val="005B6DC1"/>
    <w:rsid w:val="005C39F9"/>
    <w:rsid w:val="005C5A68"/>
    <w:rsid w:val="005D2148"/>
    <w:rsid w:val="005D472C"/>
    <w:rsid w:val="005D4D2E"/>
    <w:rsid w:val="005E2679"/>
    <w:rsid w:val="005E380B"/>
    <w:rsid w:val="005F1C20"/>
    <w:rsid w:val="005F6493"/>
    <w:rsid w:val="005F782C"/>
    <w:rsid w:val="00603291"/>
    <w:rsid w:val="0061270C"/>
    <w:rsid w:val="00614581"/>
    <w:rsid w:val="00614822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5C84"/>
    <w:rsid w:val="0063732B"/>
    <w:rsid w:val="0065018C"/>
    <w:rsid w:val="00650268"/>
    <w:rsid w:val="00650664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E74F9"/>
    <w:rsid w:val="006F4496"/>
    <w:rsid w:val="006F76AD"/>
    <w:rsid w:val="00701F0F"/>
    <w:rsid w:val="00703B0D"/>
    <w:rsid w:val="00705BE6"/>
    <w:rsid w:val="007075EC"/>
    <w:rsid w:val="00707F4B"/>
    <w:rsid w:val="0071127B"/>
    <w:rsid w:val="00717DAB"/>
    <w:rsid w:val="00721C43"/>
    <w:rsid w:val="007231BB"/>
    <w:rsid w:val="00730C8B"/>
    <w:rsid w:val="00730E7F"/>
    <w:rsid w:val="00732B5E"/>
    <w:rsid w:val="00735A92"/>
    <w:rsid w:val="00740B94"/>
    <w:rsid w:val="00741CCD"/>
    <w:rsid w:val="00742C06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7255"/>
    <w:rsid w:val="00780573"/>
    <w:rsid w:val="00783C57"/>
    <w:rsid w:val="00790EA1"/>
    <w:rsid w:val="007911FA"/>
    <w:rsid w:val="007A004A"/>
    <w:rsid w:val="007A4164"/>
    <w:rsid w:val="007A46B2"/>
    <w:rsid w:val="007A75D9"/>
    <w:rsid w:val="007B1D26"/>
    <w:rsid w:val="007B25E9"/>
    <w:rsid w:val="007B6F50"/>
    <w:rsid w:val="007C00B8"/>
    <w:rsid w:val="007C68D7"/>
    <w:rsid w:val="007D0373"/>
    <w:rsid w:val="007D41E4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2C8A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D6E63"/>
    <w:rsid w:val="008E2C1B"/>
    <w:rsid w:val="008E4088"/>
    <w:rsid w:val="008F0824"/>
    <w:rsid w:val="008F1B65"/>
    <w:rsid w:val="008F376C"/>
    <w:rsid w:val="008F3B65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5249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C4CAF"/>
    <w:rsid w:val="009D0001"/>
    <w:rsid w:val="009E44B8"/>
    <w:rsid w:val="009E7B6E"/>
    <w:rsid w:val="009F0A8E"/>
    <w:rsid w:val="009F0DB3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0B1E"/>
    <w:rsid w:val="00A45047"/>
    <w:rsid w:val="00A51EAA"/>
    <w:rsid w:val="00A55B1B"/>
    <w:rsid w:val="00A56852"/>
    <w:rsid w:val="00A669CC"/>
    <w:rsid w:val="00A70B48"/>
    <w:rsid w:val="00A7154D"/>
    <w:rsid w:val="00A7442F"/>
    <w:rsid w:val="00A74642"/>
    <w:rsid w:val="00A74BC2"/>
    <w:rsid w:val="00A76BB6"/>
    <w:rsid w:val="00A77E85"/>
    <w:rsid w:val="00A847E8"/>
    <w:rsid w:val="00A90544"/>
    <w:rsid w:val="00A94827"/>
    <w:rsid w:val="00AA5BA3"/>
    <w:rsid w:val="00AA661F"/>
    <w:rsid w:val="00AA721B"/>
    <w:rsid w:val="00AB6749"/>
    <w:rsid w:val="00AB7036"/>
    <w:rsid w:val="00AC21F7"/>
    <w:rsid w:val="00AC3CE1"/>
    <w:rsid w:val="00AC4813"/>
    <w:rsid w:val="00AC6794"/>
    <w:rsid w:val="00AD1E17"/>
    <w:rsid w:val="00AE7D05"/>
    <w:rsid w:val="00AF1E92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500CD"/>
    <w:rsid w:val="00B55C02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961B4"/>
    <w:rsid w:val="00BA1AB5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8229A"/>
    <w:rsid w:val="00C84124"/>
    <w:rsid w:val="00C85325"/>
    <w:rsid w:val="00C87FDE"/>
    <w:rsid w:val="00C91A62"/>
    <w:rsid w:val="00C92290"/>
    <w:rsid w:val="00C95FC1"/>
    <w:rsid w:val="00CA14DF"/>
    <w:rsid w:val="00CA29E0"/>
    <w:rsid w:val="00CA3D6E"/>
    <w:rsid w:val="00CB0542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D6FB6"/>
    <w:rsid w:val="00CE1482"/>
    <w:rsid w:val="00CE1BC8"/>
    <w:rsid w:val="00CE1F43"/>
    <w:rsid w:val="00CE330A"/>
    <w:rsid w:val="00CE46DB"/>
    <w:rsid w:val="00CE4AE4"/>
    <w:rsid w:val="00D01511"/>
    <w:rsid w:val="00D02331"/>
    <w:rsid w:val="00D06196"/>
    <w:rsid w:val="00D07762"/>
    <w:rsid w:val="00D124BD"/>
    <w:rsid w:val="00D1620E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542F0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2DA"/>
    <w:rsid w:val="00DA1E84"/>
    <w:rsid w:val="00DA27A4"/>
    <w:rsid w:val="00DB242A"/>
    <w:rsid w:val="00DB7AE9"/>
    <w:rsid w:val="00DC1741"/>
    <w:rsid w:val="00DC1AC1"/>
    <w:rsid w:val="00DC74ED"/>
    <w:rsid w:val="00DE35AF"/>
    <w:rsid w:val="00DE493E"/>
    <w:rsid w:val="00DE5056"/>
    <w:rsid w:val="00DE7392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1661"/>
    <w:rsid w:val="00E53677"/>
    <w:rsid w:val="00E547CA"/>
    <w:rsid w:val="00E61A75"/>
    <w:rsid w:val="00E62096"/>
    <w:rsid w:val="00E655E2"/>
    <w:rsid w:val="00E65F99"/>
    <w:rsid w:val="00E72760"/>
    <w:rsid w:val="00E7448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7E2E"/>
    <w:rsid w:val="00F01987"/>
    <w:rsid w:val="00F131CB"/>
    <w:rsid w:val="00F13967"/>
    <w:rsid w:val="00F16130"/>
    <w:rsid w:val="00F234AD"/>
    <w:rsid w:val="00F23594"/>
    <w:rsid w:val="00F241C5"/>
    <w:rsid w:val="00F252D1"/>
    <w:rsid w:val="00F2553F"/>
    <w:rsid w:val="00F329D9"/>
    <w:rsid w:val="00F4063B"/>
    <w:rsid w:val="00F408DE"/>
    <w:rsid w:val="00F45909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D69CE"/>
    <w:rsid w:val="00FE1905"/>
    <w:rsid w:val="00FE1C38"/>
    <w:rsid w:val="00FE2DCB"/>
    <w:rsid w:val="00FE474E"/>
    <w:rsid w:val="00FE5507"/>
    <w:rsid w:val="00FE6971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321074"/>
  <w15:docId w15:val="{E8913B83-9F95-4258-A13C-216CD77A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B4F92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E74F9"/>
    <w:pPr>
      <w:spacing w:before="360" w:line="276" w:lineRule="auto"/>
      <w:jc w:val="center"/>
      <w:outlineLvl w:val="0"/>
    </w:pPr>
    <w:rPr>
      <w:rFonts w:asciiTheme="minorHAnsi" w:hAnsiTheme="minorHAnsi" w:cstheme="minorHAnsi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6E74F9"/>
    <w:pPr>
      <w:spacing w:before="240" w:line="276" w:lineRule="auto"/>
      <w:outlineLvl w:val="1"/>
    </w:pPr>
    <w:rPr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1B4F92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1B4F9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4F9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B4F92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B4F9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B4F92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1B4F92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B4F92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1B4F92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rsid w:val="001B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B4F9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4F92"/>
  </w:style>
  <w:style w:type="paragraph" w:styleId="Tekstpodstawowy">
    <w:name w:val="Body Text"/>
    <w:basedOn w:val="Normalny"/>
    <w:link w:val="TekstpodstawowyZnak"/>
    <w:rsid w:val="001B4F92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1B4F92"/>
    <w:pPr>
      <w:spacing w:after="120"/>
      <w:ind w:left="283"/>
    </w:pPr>
  </w:style>
  <w:style w:type="character" w:styleId="Odwoaniedokomentarza">
    <w:name w:val="annotation reference"/>
    <w:semiHidden/>
    <w:rsid w:val="001B4F92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1B4F92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1B4F92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1B4F92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1B4F92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"/>
    <w:semiHidden/>
    <w:rsid w:val="001B4F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B4F92"/>
    <w:rPr>
      <w:b/>
      <w:bCs/>
    </w:rPr>
  </w:style>
  <w:style w:type="paragraph" w:styleId="Tekstdymka">
    <w:name w:val="Balloon Text"/>
    <w:basedOn w:val="Normalny"/>
    <w:link w:val="TekstdymkaZnak"/>
    <w:semiHidden/>
    <w:rsid w:val="001B4F92"/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1B4F92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6E74F9"/>
    <w:rPr>
      <w:rFonts w:asciiTheme="minorHAnsi" w:hAnsiTheme="minorHAnsi" w:cstheme="minorHAnsi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6E74F9"/>
    <w:rPr>
      <w:iCs/>
      <w:color w:val="000000"/>
      <w:sz w:val="24"/>
      <w:szCs w:val="24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DE35AF"/>
    <w:rPr>
      <w:sz w:val="24"/>
      <w:szCs w:val="24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E35AF"/>
    <w:rPr>
      <w:sz w:val="24"/>
      <w:szCs w:val="24"/>
    </w:rPr>
  </w:style>
  <w:style w:type="character" w:customStyle="1" w:styleId="PlandokumentuZnak">
    <w:name w:val="Plan dokumentu Znak"/>
    <w:link w:val="Plandokumentu1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Opiekun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EE3B4-C8E9-4EF9-B741-06E56973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</Template>
  <TotalTime>6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Anna Grzyb</cp:lastModifiedBy>
  <cp:revision>11</cp:revision>
  <cp:lastPrinted>2024-05-28T05:11:00Z</cp:lastPrinted>
  <dcterms:created xsi:type="dcterms:W3CDTF">2025-08-27T05:47:00Z</dcterms:created>
  <dcterms:modified xsi:type="dcterms:W3CDTF">2025-11-28T08:11:00Z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